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747" w:rsidRPr="00CC0C1E" w:rsidRDefault="00C67FEB" w:rsidP="008723BB">
      <w:pPr>
        <w:pStyle w:val="Name"/>
      </w:pPr>
      <w:r>
        <w:t xml:space="preserve">Camp ADANAC – Transport, </w:t>
      </w:r>
      <w:r w:rsidR="00FA1D1F">
        <w:t>Accommodation</w:t>
      </w:r>
      <w:r>
        <w:t xml:space="preserve"> and Group Committee </w:t>
      </w:r>
    </w:p>
    <w:p w:rsidR="00810747" w:rsidRPr="003758C8" w:rsidRDefault="00810747" w:rsidP="003758C8">
      <w:pPr>
        <w:pStyle w:val="Title"/>
      </w:pPr>
      <w:r w:rsidRPr="003758C8">
        <w:t>Meeting Minutes</w:t>
      </w:r>
      <w:r w:rsidR="008705E0">
        <w:t xml:space="preserve"> #1</w:t>
      </w:r>
    </w:p>
    <w:p w:rsidR="00810747" w:rsidRDefault="00A52D06" w:rsidP="00FA1D1F">
      <w:pPr>
        <w:pStyle w:val="Heading1"/>
        <w:tabs>
          <w:tab w:val="left" w:pos="2880"/>
        </w:tabs>
      </w:pPr>
      <w:sdt>
        <w:sdtPr>
          <w:alias w:val="Date"/>
          <w:tag w:val="Date"/>
          <w:id w:val="83643536"/>
          <w:placeholder>
            <w:docPart w:val="8B1251AB204D44B79238B187824D0DD3"/>
          </w:placeholder>
          <w:date w:fullDate="2012-03-30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="00C67FEB">
            <w:t>March 30, 2012</w:t>
          </w:r>
        </w:sdtContent>
      </w:sdt>
      <w:r w:rsidR="00FA1D1F">
        <w:tab/>
      </w:r>
    </w:p>
    <w:p w:rsidR="00FA1D1F" w:rsidRPr="00FA1D1F" w:rsidRDefault="00FA1D1F" w:rsidP="00FA1D1F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7"/>
        <w:gridCol w:w="6503"/>
      </w:tblGrid>
      <w:tr w:rsidR="008723BB" w:rsidTr="00BE4B6F">
        <w:tc>
          <w:tcPr>
            <w:tcW w:w="2178" w:type="dxa"/>
          </w:tcPr>
          <w:p w:rsidR="008723BB" w:rsidRDefault="008723BB" w:rsidP="003758C8">
            <w:pPr>
              <w:pStyle w:val="Heading1"/>
            </w:pPr>
            <w:r w:rsidRPr="003758C8">
              <w:t>Present:</w:t>
            </w:r>
          </w:p>
          <w:p w:rsidR="00FA1D1F" w:rsidRPr="00FA1D1F" w:rsidRDefault="00FA1D1F" w:rsidP="00FA1D1F">
            <w:pPr>
              <w:rPr>
                <w:i/>
              </w:rPr>
            </w:pPr>
            <w:r>
              <w:rPr>
                <w:i/>
              </w:rPr>
              <w:t>Minute Taker:</w:t>
            </w:r>
          </w:p>
        </w:tc>
        <w:tc>
          <w:tcPr>
            <w:tcW w:w="6678" w:type="dxa"/>
          </w:tcPr>
          <w:p w:rsidR="00FA1D1F" w:rsidRDefault="00C67FEB" w:rsidP="00C67FEB">
            <w:r>
              <w:t xml:space="preserve">Brooke, Rima, Natalie, Cory, Emily W &amp; Amy M </w:t>
            </w:r>
          </w:p>
          <w:p w:rsidR="008723BB" w:rsidRPr="00FA1D1F" w:rsidRDefault="00FA1D1F" w:rsidP="00FA1D1F">
            <w:r>
              <w:t xml:space="preserve">Brooke </w:t>
            </w:r>
          </w:p>
        </w:tc>
      </w:tr>
      <w:tr w:rsidR="008723BB" w:rsidTr="00BE4B6F">
        <w:tc>
          <w:tcPr>
            <w:tcW w:w="2178" w:type="dxa"/>
          </w:tcPr>
          <w:p w:rsidR="008723BB" w:rsidRPr="003758C8" w:rsidRDefault="008723BB" w:rsidP="003758C8">
            <w:pPr>
              <w:pStyle w:val="Heading1"/>
            </w:pPr>
            <w:r w:rsidRPr="003758C8">
              <w:t>Next meeting:</w:t>
            </w:r>
          </w:p>
        </w:tc>
        <w:tc>
          <w:tcPr>
            <w:tcW w:w="6678" w:type="dxa"/>
          </w:tcPr>
          <w:p w:rsidR="008723BB" w:rsidRPr="008723BB" w:rsidRDefault="00C67FEB" w:rsidP="00C67FEB">
            <w:r>
              <w:t>May 11</w:t>
            </w:r>
            <w:r w:rsidRPr="00C67FEB">
              <w:rPr>
                <w:vertAlign w:val="superscript"/>
              </w:rPr>
              <w:t>th</w:t>
            </w:r>
            <w:r>
              <w:t>, 2012</w:t>
            </w:r>
          </w:p>
        </w:tc>
      </w:tr>
      <w:tr w:rsidR="008723BB" w:rsidTr="00BE4B6F">
        <w:tc>
          <w:tcPr>
            <w:tcW w:w="2178" w:type="dxa"/>
            <w:tcBorders>
              <w:bottom w:val="single" w:sz="4" w:space="0" w:color="auto"/>
            </w:tcBorders>
          </w:tcPr>
          <w:p w:rsidR="008723BB" w:rsidRPr="00CC0C1E" w:rsidRDefault="008723BB" w:rsidP="00CC0C1E">
            <w:pPr>
              <w:tabs>
                <w:tab w:val="left" w:pos="1620"/>
              </w:tabs>
            </w:pP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8723BB" w:rsidRDefault="008723BB" w:rsidP="008723BB"/>
        </w:tc>
      </w:tr>
    </w:tbl>
    <w:p w:rsidR="00810747" w:rsidRPr="003758C8" w:rsidRDefault="00A52D06" w:rsidP="003758C8">
      <w:pPr>
        <w:pStyle w:val="Heading2"/>
      </w:pPr>
      <w:sdt>
        <w:sdtPr>
          <w:id w:val="83643626"/>
          <w:placeholder>
            <w:docPart w:val="993CFBDEE9A24D2888B116FBEF95CA54"/>
          </w:placeholder>
          <w:temporary/>
          <w:showingPlcHdr/>
        </w:sdtPr>
        <w:sdtEndPr/>
        <w:sdtContent>
          <w:r w:rsidR="008723BB" w:rsidRPr="003758C8">
            <w:t>Announcements</w:t>
          </w:r>
        </w:sdtContent>
      </w:sdt>
    </w:p>
    <w:p w:rsidR="00810747" w:rsidRPr="00FA1D1F" w:rsidRDefault="00FA1D1F" w:rsidP="00FA1D1F">
      <w:pPr>
        <w:pStyle w:val="ListParagraph"/>
        <w:numPr>
          <w:ilvl w:val="0"/>
          <w:numId w:val="18"/>
        </w:numPr>
        <w:rPr>
          <w:szCs w:val="20"/>
        </w:rPr>
      </w:pPr>
      <w:r>
        <w:rPr>
          <w:szCs w:val="20"/>
        </w:rPr>
        <w:t>Rima and Natalie (leaders)</w:t>
      </w:r>
    </w:p>
    <w:p w:rsidR="00810747" w:rsidRDefault="00A52D06" w:rsidP="003758C8">
      <w:pPr>
        <w:pStyle w:val="Heading2"/>
      </w:pPr>
      <w:sdt>
        <w:sdtPr>
          <w:id w:val="83643683"/>
          <w:placeholder>
            <w:docPart w:val="D4B6AF7C855743EF8FEAA42A2C3409B9"/>
          </w:placeholder>
          <w:temporary/>
          <w:showingPlcHdr/>
        </w:sdtPr>
        <w:sdtEndPr/>
        <w:sdtContent>
          <w:r w:rsidR="008723BB">
            <w:t>Discussion</w:t>
          </w:r>
        </w:sdtContent>
      </w:sdt>
    </w:p>
    <w:p w:rsidR="00810747" w:rsidRDefault="00FA1D1F" w:rsidP="00FA1D1F">
      <w:pPr>
        <w:pStyle w:val="ListParagraph"/>
        <w:numPr>
          <w:ilvl w:val="0"/>
          <w:numId w:val="18"/>
        </w:numPr>
        <w:rPr>
          <w:szCs w:val="20"/>
        </w:rPr>
      </w:pPr>
      <w:r>
        <w:rPr>
          <w:szCs w:val="20"/>
        </w:rPr>
        <w:t xml:space="preserve">What is required as members of this group </w:t>
      </w:r>
    </w:p>
    <w:p w:rsidR="00FA1D1F" w:rsidRDefault="00FA1D1F" w:rsidP="00FA1D1F">
      <w:pPr>
        <w:pStyle w:val="ListParagraph"/>
        <w:numPr>
          <w:ilvl w:val="0"/>
          <w:numId w:val="18"/>
        </w:numPr>
        <w:rPr>
          <w:szCs w:val="20"/>
        </w:rPr>
      </w:pPr>
      <w:r>
        <w:rPr>
          <w:szCs w:val="20"/>
        </w:rPr>
        <w:t xml:space="preserve">What is needed to fulfill requirements </w:t>
      </w:r>
    </w:p>
    <w:p w:rsidR="00FA1D1F" w:rsidRDefault="00FA1D1F" w:rsidP="00FA1D1F">
      <w:pPr>
        <w:pStyle w:val="ListParagraph"/>
        <w:numPr>
          <w:ilvl w:val="1"/>
          <w:numId w:val="18"/>
        </w:numPr>
        <w:rPr>
          <w:szCs w:val="20"/>
        </w:rPr>
      </w:pPr>
      <w:r>
        <w:rPr>
          <w:szCs w:val="20"/>
        </w:rPr>
        <w:t>Need exact numbers of attendance</w:t>
      </w:r>
    </w:p>
    <w:p w:rsidR="00FA1D1F" w:rsidRDefault="00FA1D1F" w:rsidP="00FA1D1F">
      <w:pPr>
        <w:pStyle w:val="ListParagraph"/>
        <w:numPr>
          <w:ilvl w:val="1"/>
          <w:numId w:val="18"/>
        </w:numPr>
        <w:rPr>
          <w:szCs w:val="20"/>
        </w:rPr>
      </w:pPr>
      <w:r>
        <w:rPr>
          <w:szCs w:val="20"/>
        </w:rPr>
        <w:t>Transportation options</w:t>
      </w:r>
    </w:p>
    <w:p w:rsidR="00FA1D1F" w:rsidRDefault="00FA1D1F" w:rsidP="00FA1D1F">
      <w:pPr>
        <w:pStyle w:val="ListParagraph"/>
        <w:numPr>
          <w:ilvl w:val="1"/>
          <w:numId w:val="18"/>
        </w:numPr>
        <w:rPr>
          <w:szCs w:val="20"/>
        </w:rPr>
      </w:pPr>
      <w:r>
        <w:rPr>
          <w:szCs w:val="20"/>
        </w:rPr>
        <w:t>Is there enough car park</w:t>
      </w:r>
    </w:p>
    <w:p w:rsidR="00FA1D1F" w:rsidRDefault="00FA1D1F" w:rsidP="00FA1D1F">
      <w:pPr>
        <w:pStyle w:val="ListParagraph"/>
        <w:numPr>
          <w:ilvl w:val="1"/>
          <w:numId w:val="18"/>
        </w:numPr>
        <w:rPr>
          <w:szCs w:val="20"/>
        </w:rPr>
      </w:pPr>
      <w:r>
        <w:rPr>
          <w:szCs w:val="20"/>
        </w:rPr>
        <w:t>Need to be provided with room set out (number of and how many in each)</w:t>
      </w:r>
    </w:p>
    <w:p w:rsidR="00FA1D1F" w:rsidRPr="00CC0C1E" w:rsidRDefault="00FA1D1F" w:rsidP="00FA1D1F">
      <w:pPr>
        <w:pStyle w:val="Name"/>
      </w:pPr>
      <w:r>
        <w:br w:type="page"/>
      </w:r>
      <w:r>
        <w:lastRenderedPageBreak/>
        <w:t xml:space="preserve">Camp ADANAC – Transport, Accommodation and Group Committee </w:t>
      </w:r>
    </w:p>
    <w:p w:rsidR="00FA1D1F" w:rsidRPr="003758C8" w:rsidRDefault="00FA1D1F" w:rsidP="00FA1D1F">
      <w:pPr>
        <w:pStyle w:val="Title"/>
      </w:pPr>
      <w:r w:rsidRPr="003758C8">
        <w:t>Meeting Minutes</w:t>
      </w:r>
      <w:r w:rsidR="008705E0">
        <w:t xml:space="preserve"> #2</w:t>
      </w:r>
    </w:p>
    <w:p w:rsidR="00FA1D1F" w:rsidRDefault="00FA1D1F" w:rsidP="00FA1D1F">
      <w:pPr>
        <w:pStyle w:val="Heading1"/>
        <w:tabs>
          <w:tab w:val="left" w:pos="2880"/>
        </w:tabs>
      </w:pPr>
      <w:sdt>
        <w:sdtPr>
          <w:alias w:val="Date"/>
          <w:tag w:val="Date"/>
          <w:id w:val="1204760260"/>
          <w:placeholder>
            <w:docPart w:val="4891426A91FF4C4EB44EAB388D87B531"/>
          </w:placeholder>
          <w:date w:fullDate="2012-05-11T00:00:00Z">
            <w:dateFormat w:val="MMMM d, yyyy"/>
            <w:lid w:val="en-US"/>
            <w:storeMappedDataAs w:val="dateTime"/>
            <w:calendar w:val="gregorian"/>
          </w:date>
        </w:sdtPr>
        <w:sdtContent>
          <w:r>
            <w:t>May 11, 2012</w:t>
          </w:r>
        </w:sdtContent>
      </w:sdt>
      <w:r>
        <w:tab/>
      </w:r>
    </w:p>
    <w:p w:rsidR="00FA1D1F" w:rsidRPr="00FA1D1F" w:rsidRDefault="00FA1D1F" w:rsidP="00FA1D1F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7"/>
        <w:gridCol w:w="6503"/>
      </w:tblGrid>
      <w:tr w:rsidR="00FA1D1F" w:rsidTr="00387161">
        <w:tc>
          <w:tcPr>
            <w:tcW w:w="2178" w:type="dxa"/>
          </w:tcPr>
          <w:p w:rsidR="00FA1D1F" w:rsidRDefault="00FA1D1F" w:rsidP="00387161">
            <w:pPr>
              <w:pStyle w:val="Heading1"/>
            </w:pPr>
            <w:r w:rsidRPr="003758C8">
              <w:t>Present:</w:t>
            </w:r>
          </w:p>
          <w:p w:rsidR="00FA1D1F" w:rsidRPr="00FA1D1F" w:rsidRDefault="00FA1D1F" w:rsidP="00387161">
            <w:pPr>
              <w:rPr>
                <w:i/>
              </w:rPr>
            </w:pPr>
            <w:r>
              <w:rPr>
                <w:i/>
              </w:rPr>
              <w:t>Minute Taker:</w:t>
            </w:r>
          </w:p>
        </w:tc>
        <w:tc>
          <w:tcPr>
            <w:tcW w:w="6678" w:type="dxa"/>
          </w:tcPr>
          <w:p w:rsidR="00FA1D1F" w:rsidRDefault="00FA1D1F" w:rsidP="00387161">
            <w:r>
              <w:t>Brooke,</w:t>
            </w:r>
            <w:r>
              <w:t xml:space="preserve"> Rima, </w:t>
            </w:r>
            <w:r>
              <w:t>Cory &amp;</w:t>
            </w:r>
            <w:r>
              <w:t xml:space="preserve"> </w:t>
            </w:r>
            <w:r>
              <w:t xml:space="preserve">Emily W </w:t>
            </w:r>
          </w:p>
          <w:p w:rsidR="00FA1D1F" w:rsidRPr="00FA1D1F" w:rsidRDefault="00FA1D1F" w:rsidP="00387161">
            <w:r>
              <w:t xml:space="preserve">Brooke </w:t>
            </w:r>
          </w:p>
        </w:tc>
      </w:tr>
      <w:tr w:rsidR="00FA1D1F" w:rsidTr="00387161">
        <w:tc>
          <w:tcPr>
            <w:tcW w:w="2178" w:type="dxa"/>
          </w:tcPr>
          <w:p w:rsidR="00FA1D1F" w:rsidRPr="003758C8" w:rsidRDefault="00FA1D1F" w:rsidP="00387161">
            <w:pPr>
              <w:pStyle w:val="Heading1"/>
            </w:pPr>
            <w:r w:rsidRPr="003758C8">
              <w:t>Next meeting:</w:t>
            </w:r>
          </w:p>
        </w:tc>
        <w:tc>
          <w:tcPr>
            <w:tcW w:w="6678" w:type="dxa"/>
          </w:tcPr>
          <w:p w:rsidR="00FA1D1F" w:rsidRPr="008723BB" w:rsidRDefault="00FA1D1F" w:rsidP="00FA1D1F">
            <w:r>
              <w:t>May 25</w:t>
            </w:r>
            <w:r w:rsidRPr="00C67FEB">
              <w:rPr>
                <w:vertAlign w:val="superscript"/>
              </w:rPr>
              <w:t>th</w:t>
            </w:r>
            <w:r>
              <w:t>, 2012</w:t>
            </w:r>
          </w:p>
        </w:tc>
      </w:tr>
      <w:tr w:rsidR="00FA1D1F" w:rsidTr="00387161">
        <w:tc>
          <w:tcPr>
            <w:tcW w:w="2178" w:type="dxa"/>
            <w:tcBorders>
              <w:bottom w:val="single" w:sz="4" w:space="0" w:color="auto"/>
            </w:tcBorders>
          </w:tcPr>
          <w:p w:rsidR="00FA1D1F" w:rsidRPr="00CC0C1E" w:rsidRDefault="00FA1D1F" w:rsidP="00387161">
            <w:pPr>
              <w:tabs>
                <w:tab w:val="left" w:pos="1620"/>
              </w:tabs>
            </w:pP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FA1D1F" w:rsidRDefault="00FA1D1F" w:rsidP="00387161"/>
        </w:tc>
      </w:tr>
    </w:tbl>
    <w:p w:rsidR="00FA1D1F" w:rsidRPr="003758C8" w:rsidRDefault="00FA1D1F" w:rsidP="00FA1D1F">
      <w:pPr>
        <w:pStyle w:val="Heading2"/>
      </w:pPr>
      <w:sdt>
        <w:sdtPr>
          <w:id w:val="1386676087"/>
          <w:placeholder>
            <w:docPart w:val="07617DBB02034C1E819BBA15C2473C91"/>
          </w:placeholder>
          <w:temporary/>
          <w:showingPlcHdr/>
        </w:sdtPr>
        <w:sdtContent>
          <w:r w:rsidRPr="003758C8">
            <w:t>Announcements</w:t>
          </w:r>
        </w:sdtContent>
      </w:sdt>
    </w:p>
    <w:p w:rsidR="00FA1D1F" w:rsidRDefault="00FA1D1F" w:rsidP="00FA1D1F">
      <w:pPr>
        <w:pStyle w:val="ListParagraph"/>
        <w:numPr>
          <w:ilvl w:val="0"/>
          <w:numId w:val="18"/>
        </w:numPr>
        <w:rPr>
          <w:szCs w:val="20"/>
        </w:rPr>
      </w:pPr>
      <w:r>
        <w:rPr>
          <w:szCs w:val="20"/>
        </w:rPr>
        <w:t xml:space="preserve">Camp ADANAC have a layout sheet for accommodation </w:t>
      </w:r>
    </w:p>
    <w:p w:rsidR="00FA1D1F" w:rsidRDefault="00FA1D1F" w:rsidP="00FA1D1F">
      <w:pPr>
        <w:pStyle w:val="ListParagraph"/>
        <w:numPr>
          <w:ilvl w:val="0"/>
          <w:numId w:val="18"/>
        </w:numPr>
        <w:rPr>
          <w:szCs w:val="20"/>
        </w:rPr>
      </w:pPr>
      <w:r>
        <w:rPr>
          <w:szCs w:val="20"/>
        </w:rPr>
        <w:t>Students will be required to provide Rima with an email of room requests</w:t>
      </w:r>
    </w:p>
    <w:p w:rsidR="00FA1D1F" w:rsidRPr="00FA1D1F" w:rsidRDefault="00FA1D1F" w:rsidP="00FA1D1F">
      <w:pPr>
        <w:pStyle w:val="ListParagraph"/>
        <w:numPr>
          <w:ilvl w:val="0"/>
          <w:numId w:val="18"/>
        </w:numPr>
        <w:rPr>
          <w:szCs w:val="20"/>
        </w:rPr>
      </w:pPr>
      <w:r>
        <w:rPr>
          <w:szCs w:val="20"/>
        </w:rPr>
        <w:t>Who is available to drive</w:t>
      </w:r>
    </w:p>
    <w:p w:rsidR="00FA1D1F" w:rsidRDefault="00FA1D1F" w:rsidP="00FA1D1F">
      <w:pPr>
        <w:pStyle w:val="Heading2"/>
      </w:pPr>
      <w:sdt>
        <w:sdtPr>
          <w:id w:val="-271624490"/>
          <w:placeholder>
            <w:docPart w:val="D246EFC1E9704B119D52EDF86A000E80"/>
          </w:placeholder>
          <w:temporary/>
          <w:showingPlcHdr/>
        </w:sdtPr>
        <w:sdtContent>
          <w:r>
            <w:t>Discussion</w:t>
          </w:r>
        </w:sdtContent>
      </w:sdt>
    </w:p>
    <w:p w:rsidR="00FA1D1F" w:rsidRDefault="00FA1D1F" w:rsidP="00FA1D1F">
      <w:pPr>
        <w:pStyle w:val="ListParagraph"/>
        <w:numPr>
          <w:ilvl w:val="0"/>
          <w:numId w:val="18"/>
        </w:numPr>
        <w:shd w:val="clear" w:color="auto" w:fill="FFFFFF"/>
        <w:spacing w:before="100" w:beforeAutospacing="1" w:after="100" w:afterAutospacing="1" w:line="285" w:lineRule="atLeast"/>
        <w:rPr>
          <w:rFonts w:ascii="Arial" w:hAnsi="Arial" w:cs="Arial"/>
          <w:color w:val="000000"/>
          <w:szCs w:val="20"/>
          <w:lang w:val="en-AU" w:eastAsia="en-AU"/>
        </w:rPr>
      </w:pPr>
      <w:r>
        <w:rPr>
          <w:rFonts w:ascii="Arial" w:hAnsi="Arial" w:cs="Arial"/>
          <w:color w:val="000000"/>
          <w:szCs w:val="20"/>
          <w:lang w:val="en-AU" w:eastAsia="en-AU"/>
        </w:rPr>
        <w:t xml:space="preserve">Still not provided with exact numbers of attendance on camp </w:t>
      </w:r>
    </w:p>
    <w:p w:rsidR="00FA1D1F" w:rsidRDefault="00FA1D1F">
      <w:pPr>
        <w:spacing w:line="240" w:lineRule="auto"/>
        <w:rPr>
          <w:rFonts w:ascii="Arial" w:hAnsi="Arial" w:cs="Arial"/>
          <w:color w:val="000000"/>
          <w:szCs w:val="20"/>
          <w:lang w:val="en-AU" w:eastAsia="en-AU"/>
        </w:rPr>
      </w:pPr>
      <w:r>
        <w:rPr>
          <w:rFonts w:ascii="Arial" w:hAnsi="Arial" w:cs="Arial"/>
          <w:color w:val="000000"/>
          <w:szCs w:val="20"/>
          <w:lang w:val="en-AU" w:eastAsia="en-AU"/>
        </w:rPr>
        <w:br w:type="page"/>
      </w:r>
    </w:p>
    <w:p w:rsidR="00FA1D1F" w:rsidRPr="00CC0C1E" w:rsidRDefault="00FA1D1F" w:rsidP="00FA1D1F">
      <w:pPr>
        <w:pStyle w:val="Name"/>
      </w:pPr>
      <w:r>
        <w:lastRenderedPageBreak/>
        <w:t xml:space="preserve">Camp ADANAC – Transport, Accommodation and Group Committee </w:t>
      </w:r>
    </w:p>
    <w:p w:rsidR="00FA1D1F" w:rsidRPr="003758C8" w:rsidRDefault="00FA1D1F" w:rsidP="00FA1D1F">
      <w:pPr>
        <w:pStyle w:val="Title"/>
      </w:pPr>
      <w:r w:rsidRPr="003758C8">
        <w:t>Meeting Minutes</w:t>
      </w:r>
      <w:r w:rsidR="008705E0">
        <w:t xml:space="preserve"> #3</w:t>
      </w:r>
    </w:p>
    <w:p w:rsidR="00FA1D1F" w:rsidRDefault="00FA1D1F" w:rsidP="00FA1D1F">
      <w:pPr>
        <w:pStyle w:val="Heading1"/>
        <w:tabs>
          <w:tab w:val="left" w:pos="2880"/>
        </w:tabs>
      </w:pPr>
      <w:sdt>
        <w:sdtPr>
          <w:alias w:val="Date"/>
          <w:tag w:val="Date"/>
          <w:id w:val="-1487478147"/>
          <w:placeholder>
            <w:docPart w:val="E989B9E3377F4C478EDB78CEADEFCD69"/>
          </w:placeholder>
          <w:date w:fullDate="2012-05-25T00:00:00Z">
            <w:dateFormat w:val="MMMM d, yyyy"/>
            <w:lid w:val="en-US"/>
            <w:storeMappedDataAs w:val="dateTime"/>
            <w:calendar w:val="gregorian"/>
          </w:date>
        </w:sdtPr>
        <w:sdtContent>
          <w:r>
            <w:t>May 25, 2012</w:t>
          </w:r>
        </w:sdtContent>
      </w:sdt>
      <w:r>
        <w:tab/>
      </w:r>
    </w:p>
    <w:p w:rsidR="00FA1D1F" w:rsidRPr="00FA1D1F" w:rsidRDefault="00FA1D1F" w:rsidP="00FA1D1F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7"/>
        <w:gridCol w:w="6503"/>
      </w:tblGrid>
      <w:tr w:rsidR="00FA1D1F" w:rsidTr="00387161">
        <w:tc>
          <w:tcPr>
            <w:tcW w:w="2178" w:type="dxa"/>
          </w:tcPr>
          <w:p w:rsidR="00FA1D1F" w:rsidRDefault="00FA1D1F" w:rsidP="00387161">
            <w:pPr>
              <w:pStyle w:val="Heading1"/>
            </w:pPr>
            <w:r w:rsidRPr="003758C8">
              <w:t>Present:</w:t>
            </w:r>
          </w:p>
          <w:p w:rsidR="00FA1D1F" w:rsidRPr="00FA1D1F" w:rsidRDefault="00FA1D1F" w:rsidP="00387161">
            <w:pPr>
              <w:rPr>
                <w:i/>
              </w:rPr>
            </w:pPr>
            <w:r>
              <w:rPr>
                <w:i/>
              </w:rPr>
              <w:t>Minute Taker:</w:t>
            </w:r>
          </w:p>
        </w:tc>
        <w:tc>
          <w:tcPr>
            <w:tcW w:w="6678" w:type="dxa"/>
          </w:tcPr>
          <w:p w:rsidR="00FA1D1F" w:rsidRDefault="00FA1D1F" w:rsidP="00387161">
            <w:r>
              <w:t>Brooke, Rima,</w:t>
            </w:r>
            <w:r>
              <w:t xml:space="preserve"> Amy, Natalie, </w:t>
            </w:r>
            <w:r>
              <w:t xml:space="preserve">Cory &amp; Emily W </w:t>
            </w:r>
          </w:p>
          <w:p w:rsidR="00FA1D1F" w:rsidRPr="00FA1D1F" w:rsidRDefault="00FA1D1F" w:rsidP="00387161">
            <w:r>
              <w:t xml:space="preserve">Brooke </w:t>
            </w:r>
          </w:p>
        </w:tc>
      </w:tr>
      <w:tr w:rsidR="00FA1D1F" w:rsidTr="00387161">
        <w:tc>
          <w:tcPr>
            <w:tcW w:w="2178" w:type="dxa"/>
          </w:tcPr>
          <w:p w:rsidR="00FA1D1F" w:rsidRPr="003758C8" w:rsidRDefault="00FA1D1F" w:rsidP="00387161">
            <w:pPr>
              <w:pStyle w:val="Heading1"/>
            </w:pPr>
            <w:r w:rsidRPr="003758C8">
              <w:t>Next meeting:</w:t>
            </w:r>
          </w:p>
        </w:tc>
        <w:tc>
          <w:tcPr>
            <w:tcW w:w="6678" w:type="dxa"/>
          </w:tcPr>
          <w:p w:rsidR="00FA1D1F" w:rsidRPr="008723BB" w:rsidRDefault="00FA1D1F" w:rsidP="00387161">
            <w:r>
              <w:t>July</w:t>
            </w:r>
            <w:r>
              <w:t xml:space="preserve"> 25</w:t>
            </w:r>
            <w:r w:rsidRPr="00C67FEB">
              <w:rPr>
                <w:vertAlign w:val="superscript"/>
              </w:rPr>
              <w:t>th</w:t>
            </w:r>
            <w:r>
              <w:t>, 2012</w:t>
            </w:r>
          </w:p>
        </w:tc>
      </w:tr>
      <w:tr w:rsidR="00FA1D1F" w:rsidTr="00387161">
        <w:tc>
          <w:tcPr>
            <w:tcW w:w="2178" w:type="dxa"/>
            <w:tcBorders>
              <w:bottom w:val="single" w:sz="4" w:space="0" w:color="auto"/>
            </w:tcBorders>
          </w:tcPr>
          <w:p w:rsidR="00FA1D1F" w:rsidRPr="00CC0C1E" w:rsidRDefault="00FA1D1F" w:rsidP="00387161">
            <w:pPr>
              <w:tabs>
                <w:tab w:val="left" w:pos="1620"/>
              </w:tabs>
            </w:pP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FA1D1F" w:rsidRDefault="00FA1D1F" w:rsidP="00387161"/>
        </w:tc>
      </w:tr>
    </w:tbl>
    <w:p w:rsidR="00FA1D1F" w:rsidRPr="003758C8" w:rsidRDefault="00FA1D1F" w:rsidP="00FA1D1F">
      <w:pPr>
        <w:pStyle w:val="Heading2"/>
      </w:pPr>
      <w:sdt>
        <w:sdtPr>
          <w:id w:val="1310290060"/>
          <w:placeholder>
            <w:docPart w:val="4790F20B04F34C2D80108F90481BD947"/>
          </w:placeholder>
          <w:temporary/>
          <w:showingPlcHdr/>
        </w:sdtPr>
        <w:sdtContent>
          <w:r w:rsidRPr="003758C8">
            <w:t>Announcements</w:t>
          </w:r>
        </w:sdtContent>
      </w:sdt>
    </w:p>
    <w:p w:rsidR="00FA1D1F" w:rsidRDefault="00FA1D1F" w:rsidP="00FA1D1F">
      <w:pPr>
        <w:pStyle w:val="ListParagraph"/>
        <w:numPr>
          <w:ilvl w:val="0"/>
          <w:numId w:val="18"/>
        </w:numPr>
        <w:rPr>
          <w:szCs w:val="20"/>
        </w:rPr>
      </w:pPr>
      <w:r>
        <w:rPr>
          <w:szCs w:val="20"/>
        </w:rPr>
        <w:t xml:space="preserve">Not all students have provided Rima with an email </w:t>
      </w:r>
      <w:r w:rsidR="00F71CA3">
        <w:rPr>
          <w:szCs w:val="20"/>
        </w:rPr>
        <w:t>with preferences of accommodation</w:t>
      </w:r>
    </w:p>
    <w:p w:rsidR="00F71CA3" w:rsidRDefault="00F71CA3" w:rsidP="00F71CA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85" w:lineRule="atLeast"/>
        <w:rPr>
          <w:rFonts w:ascii="Arial" w:hAnsi="Arial" w:cs="Arial"/>
          <w:color w:val="000000"/>
          <w:szCs w:val="20"/>
          <w:lang w:val="en-AU" w:eastAsia="en-AU"/>
        </w:rPr>
      </w:pPr>
      <w:proofErr w:type="spellStart"/>
      <w:r w:rsidRPr="00C67FEB">
        <w:rPr>
          <w:rFonts w:ascii="Arial" w:hAnsi="Arial" w:cs="Arial"/>
          <w:color w:val="000000"/>
          <w:szCs w:val="20"/>
          <w:lang w:val="en-AU" w:eastAsia="en-AU"/>
        </w:rPr>
        <w:t>Adanac</w:t>
      </w:r>
      <w:proofErr w:type="spellEnd"/>
      <w:r w:rsidRPr="00C67FEB">
        <w:rPr>
          <w:rFonts w:ascii="Arial" w:hAnsi="Arial" w:cs="Arial"/>
          <w:color w:val="000000"/>
          <w:szCs w:val="20"/>
          <w:lang w:val="en-AU" w:eastAsia="en-AU"/>
        </w:rPr>
        <w:t xml:space="preserve"> has a variety of rooms that can cater between 2-8 people per room (some rooms may require people to share double beds)</w:t>
      </w:r>
    </w:p>
    <w:p w:rsidR="00FA1D1F" w:rsidRDefault="00FA1D1F" w:rsidP="00FA1D1F">
      <w:pPr>
        <w:pStyle w:val="Heading2"/>
      </w:pPr>
      <w:sdt>
        <w:sdtPr>
          <w:id w:val="-51545877"/>
          <w:placeholder>
            <w:docPart w:val="E0544E0AFAFE43DA82A76AF35D42FE1E"/>
          </w:placeholder>
          <w:temporary/>
          <w:showingPlcHdr/>
        </w:sdtPr>
        <w:sdtContent>
          <w:r>
            <w:t>Discussion</w:t>
          </w:r>
        </w:sdtContent>
      </w:sdt>
    </w:p>
    <w:p w:rsidR="00C67FEB" w:rsidRDefault="00F71CA3" w:rsidP="00F71CA3">
      <w:pPr>
        <w:pStyle w:val="ListParagraph"/>
        <w:numPr>
          <w:ilvl w:val="0"/>
          <w:numId w:val="18"/>
        </w:numPr>
        <w:shd w:val="clear" w:color="auto" w:fill="FFFFFF"/>
        <w:spacing w:before="100" w:beforeAutospacing="1" w:after="100" w:afterAutospacing="1" w:line="285" w:lineRule="atLeast"/>
        <w:rPr>
          <w:rFonts w:ascii="Arial" w:hAnsi="Arial" w:cs="Arial"/>
          <w:color w:val="000000"/>
          <w:szCs w:val="20"/>
          <w:lang w:val="en-AU" w:eastAsia="en-AU"/>
        </w:rPr>
      </w:pPr>
      <w:r>
        <w:rPr>
          <w:rFonts w:ascii="Arial" w:hAnsi="Arial" w:cs="Arial"/>
          <w:color w:val="000000"/>
          <w:szCs w:val="20"/>
          <w:lang w:val="en-AU" w:eastAsia="en-AU"/>
        </w:rPr>
        <w:t xml:space="preserve">Rima will work on Draft layout of accommodation and share with group during the next meeting </w:t>
      </w:r>
    </w:p>
    <w:p w:rsidR="00F71CA3" w:rsidRDefault="00F71CA3" w:rsidP="00F71CA3">
      <w:pPr>
        <w:pStyle w:val="ListParagraph"/>
        <w:numPr>
          <w:ilvl w:val="0"/>
          <w:numId w:val="18"/>
        </w:numPr>
        <w:shd w:val="clear" w:color="auto" w:fill="FFFFFF"/>
        <w:spacing w:before="100" w:beforeAutospacing="1" w:after="100" w:afterAutospacing="1" w:line="285" w:lineRule="atLeast"/>
        <w:rPr>
          <w:rFonts w:ascii="Arial" w:hAnsi="Arial" w:cs="Arial"/>
          <w:color w:val="000000"/>
          <w:szCs w:val="20"/>
          <w:lang w:val="en-AU" w:eastAsia="en-AU"/>
        </w:rPr>
      </w:pPr>
      <w:r>
        <w:rPr>
          <w:rFonts w:ascii="Arial" w:hAnsi="Arial" w:cs="Arial"/>
          <w:color w:val="000000"/>
          <w:szCs w:val="20"/>
          <w:lang w:val="en-AU" w:eastAsia="en-AU"/>
        </w:rPr>
        <w:t xml:space="preserve">Brooke update Wiki </w:t>
      </w:r>
    </w:p>
    <w:p w:rsidR="00F71CA3" w:rsidRPr="00FA1D1F" w:rsidRDefault="00F71CA3" w:rsidP="00F71CA3">
      <w:pPr>
        <w:pStyle w:val="ListParagraph"/>
        <w:numPr>
          <w:ilvl w:val="0"/>
          <w:numId w:val="18"/>
        </w:numPr>
        <w:shd w:val="clear" w:color="auto" w:fill="FFFFFF"/>
        <w:spacing w:before="100" w:beforeAutospacing="1" w:after="100" w:afterAutospacing="1" w:line="285" w:lineRule="atLeast"/>
        <w:rPr>
          <w:rFonts w:ascii="Arial" w:hAnsi="Arial" w:cs="Arial"/>
          <w:color w:val="000000"/>
          <w:szCs w:val="20"/>
          <w:lang w:val="en-AU" w:eastAsia="en-AU"/>
        </w:rPr>
      </w:pPr>
      <w:r>
        <w:rPr>
          <w:rFonts w:ascii="Arial" w:hAnsi="Arial" w:cs="Arial"/>
          <w:color w:val="000000"/>
          <w:szCs w:val="20"/>
          <w:lang w:val="en-AU" w:eastAsia="en-AU"/>
        </w:rPr>
        <w:t xml:space="preserve">Rima to send Brooke layout of accommodation to update Wiki </w:t>
      </w:r>
    </w:p>
    <w:p w:rsidR="00F71CA3" w:rsidRDefault="00F71CA3" w:rsidP="00C67FEB">
      <w:pPr>
        <w:shd w:val="clear" w:color="auto" w:fill="FFFFFF"/>
        <w:spacing w:before="100" w:beforeAutospacing="1" w:after="100" w:afterAutospacing="1" w:line="285" w:lineRule="atLeast"/>
        <w:rPr>
          <w:rFonts w:ascii="Arial" w:hAnsi="Arial" w:cs="Arial"/>
          <w:color w:val="000000"/>
          <w:szCs w:val="20"/>
          <w:lang w:val="en-AU" w:eastAsia="en-AU"/>
        </w:rPr>
      </w:pPr>
    </w:p>
    <w:p w:rsidR="00F71CA3" w:rsidRDefault="00F71CA3">
      <w:pPr>
        <w:spacing w:line="240" w:lineRule="auto"/>
        <w:rPr>
          <w:rFonts w:ascii="Arial" w:hAnsi="Arial" w:cs="Arial"/>
          <w:color w:val="000000"/>
          <w:szCs w:val="20"/>
          <w:lang w:val="en-AU" w:eastAsia="en-AU"/>
        </w:rPr>
      </w:pPr>
      <w:r>
        <w:rPr>
          <w:rFonts w:ascii="Arial" w:hAnsi="Arial" w:cs="Arial"/>
          <w:color w:val="000000"/>
          <w:szCs w:val="20"/>
          <w:lang w:val="en-AU" w:eastAsia="en-AU"/>
        </w:rPr>
        <w:br w:type="page"/>
      </w:r>
    </w:p>
    <w:p w:rsidR="00F71CA3" w:rsidRPr="00CC0C1E" w:rsidRDefault="00F71CA3" w:rsidP="00F71CA3">
      <w:pPr>
        <w:pStyle w:val="Name"/>
      </w:pPr>
      <w:r>
        <w:lastRenderedPageBreak/>
        <w:t xml:space="preserve">Camp ADANAC – Transport, Accommodation and Group Committee </w:t>
      </w:r>
    </w:p>
    <w:p w:rsidR="00F71CA3" w:rsidRPr="003758C8" w:rsidRDefault="00F71CA3" w:rsidP="00F71CA3">
      <w:pPr>
        <w:pStyle w:val="Title"/>
      </w:pPr>
      <w:r w:rsidRPr="003758C8">
        <w:t>Meeting Minutes</w:t>
      </w:r>
      <w:r w:rsidR="008705E0">
        <w:t xml:space="preserve"> </w:t>
      </w:r>
      <w:bookmarkStart w:id="0" w:name="_GoBack"/>
      <w:bookmarkEnd w:id="0"/>
      <w:r w:rsidR="008705E0">
        <w:t>#4</w:t>
      </w:r>
    </w:p>
    <w:p w:rsidR="00F71CA3" w:rsidRDefault="00F71CA3" w:rsidP="00F71CA3">
      <w:pPr>
        <w:pStyle w:val="Heading1"/>
        <w:tabs>
          <w:tab w:val="left" w:pos="2880"/>
        </w:tabs>
      </w:pPr>
      <w:sdt>
        <w:sdtPr>
          <w:alias w:val="Date"/>
          <w:tag w:val="Date"/>
          <w:id w:val="-422726556"/>
          <w:placeholder>
            <w:docPart w:val="E66F7E5BC1C94FF89488D73B5BF3D925"/>
          </w:placeholder>
          <w:date w:fullDate="2012-07-25T00:00:00Z">
            <w:dateFormat w:val="MMMM d, yyyy"/>
            <w:lid w:val="en-US"/>
            <w:storeMappedDataAs w:val="dateTime"/>
            <w:calendar w:val="gregorian"/>
          </w:date>
        </w:sdtPr>
        <w:sdtContent>
          <w:r>
            <w:t>July 25, 2012</w:t>
          </w:r>
        </w:sdtContent>
      </w:sdt>
      <w:r>
        <w:tab/>
      </w:r>
    </w:p>
    <w:p w:rsidR="00F71CA3" w:rsidRPr="00FA1D1F" w:rsidRDefault="00F71CA3" w:rsidP="00F71CA3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7"/>
        <w:gridCol w:w="6503"/>
      </w:tblGrid>
      <w:tr w:rsidR="00F71CA3" w:rsidTr="00387161">
        <w:tc>
          <w:tcPr>
            <w:tcW w:w="2178" w:type="dxa"/>
          </w:tcPr>
          <w:p w:rsidR="00F71CA3" w:rsidRDefault="00F71CA3" w:rsidP="00387161">
            <w:pPr>
              <w:pStyle w:val="Heading1"/>
            </w:pPr>
            <w:r w:rsidRPr="003758C8">
              <w:t>Present:</w:t>
            </w:r>
          </w:p>
          <w:p w:rsidR="00F71CA3" w:rsidRPr="00FA1D1F" w:rsidRDefault="00F71CA3" w:rsidP="00387161">
            <w:pPr>
              <w:rPr>
                <w:i/>
              </w:rPr>
            </w:pPr>
            <w:r>
              <w:rPr>
                <w:i/>
              </w:rPr>
              <w:t>Minute Taker:</w:t>
            </w:r>
          </w:p>
        </w:tc>
        <w:tc>
          <w:tcPr>
            <w:tcW w:w="6678" w:type="dxa"/>
          </w:tcPr>
          <w:p w:rsidR="00F71CA3" w:rsidRDefault="00F71CA3" w:rsidP="00387161">
            <w:r>
              <w:t xml:space="preserve">Brooke, Rima, Amy, Natalie, Cory &amp; Emily W </w:t>
            </w:r>
          </w:p>
          <w:p w:rsidR="00F71CA3" w:rsidRPr="00FA1D1F" w:rsidRDefault="00F71CA3" w:rsidP="00387161">
            <w:r>
              <w:t xml:space="preserve">Brooke </w:t>
            </w:r>
          </w:p>
        </w:tc>
      </w:tr>
      <w:tr w:rsidR="00F71CA3" w:rsidTr="00387161">
        <w:tc>
          <w:tcPr>
            <w:tcW w:w="2178" w:type="dxa"/>
          </w:tcPr>
          <w:p w:rsidR="00F71CA3" w:rsidRPr="003758C8" w:rsidRDefault="00F71CA3" w:rsidP="00387161">
            <w:pPr>
              <w:pStyle w:val="Heading1"/>
            </w:pPr>
            <w:r w:rsidRPr="003758C8">
              <w:t>Next meeting:</w:t>
            </w:r>
          </w:p>
        </w:tc>
        <w:tc>
          <w:tcPr>
            <w:tcW w:w="6678" w:type="dxa"/>
          </w:tcPr>
          <w:p w:rsidR="00F71CA3" w:rsidRPr="008723BB" w:rsidRDefault="00F71CA3" w:rsidP="00387161">
            <w:r>
              <w:t>August 1</w:t>
            </w:r>
            <w:r w:rsidRPr="00F71CA3">
              <w:rPr>
                <w:vertAlign w:val="superscript"/>
              </w:rPr>
              <w:t>st</w:t>
            </w:r>
            <w:r>
              <w:t>, 2012</w:t>
            </w:r>
          </w:p>
        </w:tc>
      </w:tr>
      <w:tr w:rsidR="00F71CA3" w:rsidTr="00387161">
        <w:tc>
          <w:tcPr>
            <w:tcW w:w="2178" w:type="dxa"/>
            <w:tcBorders>
              <w:bottom w:val="single" w:sz="4" w:space="0" w:color="auto"/>
            </w:tcBorders>
          </w:tcPr>
          <w:p w:rsidR="00F71CA3" w:rsidRPr="00CC0C1E" w:rsidRDefault="00F71CA3" w:rsidP="00387161">
            <w:pPr>
              <w:tabs>
                <w:tab w:val="left" w:pos="1620"/>
              </w:tabs>
            </w:pP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F71CA3" w:rsidRDefault="00F71CA3" w:rsidP="00387161"/>
        </w:tc>
      </w:tr>
    </w:tbl>
    <w:p w:rsidR="00F71CA3" w:rsidRDefault="00F71CA3" w:rsidP="00F71CA3">
      <w:pPr>
        <w:pStyle w:val="Heading2"/>
      </w:pPr>
      <w:sdt>
        <w:sdtPr>
          <w:id w:val="-1296359961"/>
          <w:placeholder>
            <w:docPart w:val="E5ECF95478AB40E89A2B73C326382A94"/>
          </w:placeholder>
          <w:temporary/>
          <w:showingPlcHdr/>
        </w:sdtPr>
        <w:sdtContent>
          <w:r w:rsidRPr="003758C8">
            <w:t>Announcements</w:t>
          </w:r>
        </w:sdtContent>
      </w:sdt>
    </w:p>
    <w:p w:rsidR="00F71CA3" w:rsidRDefault="00F71CA3" w:rsidP="00F71CA3">
      <w:pPr>
        <w:pStyle w:val="ListParagraph"/>
        <w:numPr>
          <w:ilvl w:val="0"/>
          <w:numId w:val="18"/>
        </w:numPr>
      </w:pPr>
      <w:r>
        <w:t xml:space="preserve">Discussion and changes of accommodation layout </w:t>
      </w:r>
    </w:p>
    <w:p w:rsidR="00F71CA3" w:rsidRDefault="00F71CA3" w:rsidP="00F71CA3">
      <w:pPr>
        <w:pStyle w:val="ListParagraph"/>
        <w:numPr>
          <w:ilvl w:val="0"/>
          <w:numId w:val="18"/>
        </w:numPr>
      </w:pPr>
      <w:r>
        <w:t xml:space="preserve">Showing and discussion with whole group in relation to camp </w:t>
      </w:r>
    </w:p>
    <w:p w:rsidR="00F71CA3" w:rsidRDefault="00F71CA3" w:rsidP="00F71CA3">
      <w:pPr>
        <w:pStyle w:val="ListParagraph"/>
        <w:numPr>
          <w:ilvl w:val="0"/>
          <w:numId w:val="18"/>
        </w:numPr>
      </w:pPr>
      <w:r>
        <w:t>Transportation finalization – provide Natalie with transportation details (list names of people you will be driving with)</w:t>
      </w:r>
    </w:p>
    <w:p w:rsidR="00F71CA3" w:rsidRPr="00F71CA3" w:rsidRDefault="00F71CA3" w:rsidP="00F71CA3">
      <w:pPr>
        <w:pStyle w:val="ListParagraph"/>
        <w:numPr>
          <w:ilvl w:val="0"/>
          <w:numId w:val="18"/>
        </w:numPr>
      </w:pPr>
      <w:r>
        <w:t>Email Natalie – s3238086@student.rmit.edu.au</w:t>
      </w:r>
    </w:p>
    <w:p w:rsidR="00F71CA3" w:rsidRDefault="00F71CA3" w:rsidP="00F71CA3">
      <w:pPr>
        <w:pStyle w:val="Heading2"/>
      </w:pPr>
      <w:sdt>
        <w:sdtPr>
          <w:id w:val="2124420121"/>
          <w:placeholder>
            <w:docPart w:val="6EB3160DC6B74B7C9779B0C8D659B2EA"/>
          </w:placeholder>
          <w:temporary/>
          <w:showingPlcHdr/>
        </w:sdtPr>
        <w:sdtContent>
          <w:r>
            <w:t>Discussion</w:t>
          </w:r>
        </w:sdtContent>
      </w:sdt>
    </w:p>
    <w:p w:rsidR="00F71CA3" w:rsidRDefault="00F71CA3" w:rsidP="00F71CA3">
      <w:pPr>
        <w:pStyle w:val="ListParagraph"/>
        <w:numPr>
          <w:ilvl w:val="0"/>
          <w:numId w:val="18"/>
        </w:numPr>
        <w:shd w:val="clear" w:color="auto" w:fill="FFFFFF"/>
        <w:spacing w:before="100" w:beforeAutospacing="1" w:after="100" w:afterAutospacing="1" w:line="285" w:lineRule="atLeast"/>
        <w:rPr>
          <w:rFonts w:ascii="Arial" w:hAnsi="Arial" w:cs="Arial"/>
          <w:color w:val="000000"/>
          <w:szCs w:val="20"/>
          <w:lang w:val="en-AU" w:eastAsia="en-AU"/>
        </w:rPr>
      </w:pPr>
      <w:r>
        <w:rPr>
          <w:rFonts w:ascii="Arial" w:hAnsi="Arial" w:cs="Arial"/>
          <w:color w:val="000000"/>
          <w:szCs w:val="20"/>
          <w:lang w:val="en-AU" w:eastAsia="en-AU"/>
        </w:rPr>
        <w:t>Rima to send Brooke Layout of accommodation</w:t>
      </w:r>
    </w:p>
    <w:p w:rsidR="00F71CA3" w:rsidRPr="00FA1D1F" w:rsidRDefault="00F71CA3" w:rsidP="00F71CA3">
      <w:pPr>
        <w:pStyle w:val="ListParagraph"/>
        <w:numPr>
          <w:ilvl w:val="0"/>
          <w:numId w:val="18"/>
        </w:numPr>
        <w:shd w:val="clear" w:color="auto" w:fill="FFFFFF"/>
        <w:spacing w:before="100" w:beforeAutospacing="1" w:after="100" w:afterAutospacing="1" w:line="285" w:lineRule="atLeast"/>
        <w:rPr>
          <w:rFonts w:ascii="Arial" w:hAnsi="Arial" w:cs="Arial"/>
          <w:color w:val="000000"/>
          <w:szCs w:val="20"/>
          <w:lang w:val="en-AU" w:eastAsia="en-AU"/>
        </w:rPr>
      </w:pPr>
      <w:r>
        <w:rPr>
          <w:rFonts w:ascii="Arial" w:hAnsi="Arial" w:cs="Arial"/>
          <w:color w:val="000000"/>
          <w:szCs w:val="20"/>
          <w:lang w:val="en-AU" w:eastAsia="en-AU"/>
        </w:rPr>
        <w:t>Brooke update Wiki</w:t>
      </w:r>
    </w:p>
    <w:p w:rsidR="00C67FEB" w:rsidRPr="00C67FEB" w:rsidRDefault="00C67FEB" w:rsidP="00C67FEB">
      <w:pPr>
        <w:shd w:val="clear" w:color="auto" w:fill="FFFFFF"/>
        <w:spacing w:before="100" w:beforeAutospacing="1" w:after="100" w:afterAutospacing="1" w:line="285" w:lineRule="atLeast"/>
        <w:rPr>
          <w:rFonts w:ascii="Arial" w:hAnsi="Arial" w:cs="Arial"/>
          <w:color w:val="000000"/>
          <w:szCs w:val="20"/>
          <w:lang w:val="en-AU" w:eastAsia="en-AU"/>
        </w:rPr>
      </w:pPr>
    </w:p>
    <w:p w:rsidR="00C67FEB" w:rsidRPr="00CC0C1E" w:rsidRDefault="00C67FEB"/>
    <w:sectPr w:rsidR="00C67FEB" w:rsidRPr="00CC0C1E" w:rsidSect="005F5869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D06" w:rsidRDefault="00A52D06" w:rsidP="00C67FEB">
      <w:pPr>
        <w:spacing w:line="240" w:lineRule="auto"/>
      </w:pPr>
      <w:r>
        <w:separator/>
      </w:r>
    </w:p>
  </w:endnote>
  <w:endnote w:type="continuationSeparator" w:id="0">
    <w:p w:rsidR="00A52D06" w:rsidRDefault="00A52D06" w:rsidP="00C67F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D06" w:rsidRDefault="00A52D06" w:rsidP="00C67FEB">
      <w:pPr>
        <w:spacing w:line="240" w:lineRule="auto"/>
      </w:pPr>
      <w:r>
        <w:separator/>
      </w:r>
    </w:p>
  </w:footnote>
  <w:footnote w:type="continuationSeparator" w:id="0">
    <w:p w:rsidR="00A52D06" w:rsidRDefault="00A52D06" w:rsidP="00C67F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FEB" w:rsidRPr="00C67FEB" w:rsidRDefault="00C67FEB" w:rsidP="00C67FEB">
    <w:pPr>
      <w:pStyle w:val="Header"/>
      <w:jc w:val="right"/>
      <w:rPr>
        <w:rFonts w:ascii="Berlin Sans FB" w:hAnsi="Berlin Sans FB"/>
        <w:color w:val="A6A6A6" w:themeColor="background1" w:themeShade="A6"/>
        <w:sz w:val="28"/>
      </w:rPr>
    </w:pPr>
    <w:r w:rsidRPr="00C67FEB">
      <w:rPr>
        <w:rFonts w:ascii="Berlin Sans FB" w:hAnsi="Berlin Sans FB"/>
        <w:color w:val="A6A6A6" w:themeColor="background1" w:themeShade="A6"/>
        <w:sz w:val="28"/>
      </w:rPr>
      <w:t>MINUTES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84607F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D489A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E6067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21AE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48FE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FD080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E5EF0F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984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2F6D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7FC19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B59F6"/>
    <w:multiLevelType w:val="hybridMultilevel"/>
    <w:tmpl w:val="1CB831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352325"/>
    <w:multiLevelType w:val="hybridMultilevel"/>
    <w:tmpl w:val="2C0E974E"/>
    <w:lvl w:ilvl="0" w:tplc="116A6778">
      <w:start w:val="1"/>
      <w:numFmt w:val="upperRoman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AD3D4D"/>
    <w:multiLevelType w:val="multilevel"/>
    <w:tmpl w:val="F70AD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5076E4E"/>
    <w:multiLevelType w:val="hybridMultilevel"/>
    <w:tmpl w:val="F4F06662"/>
    <w:lvl w:ilvl="0" w:tplc="4A644C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8303CD"/>
    <w:multiLevelType w:val="multilevel"/>
    <w:tmpl w:val="D8E8F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5F43C8B"/>
    <w:multiLevelType w:val="multilevel"/>
    <w:tmpl w:val="ABD24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624A2F"/>
    <w:multiLevelType w:val="multilevel"/>
    <w:tmpl w:val="5B38D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B746AF2"/>
    <w:multiLevelType w:val="hybridMultilevel"/>
    <w:tmpl w:val="67E8A30A"/>
    <w:lvl w:ilvl="0" w:tplc="3EB06F98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6"/>
  </w:num>
  <w:num w:numId="14">
    <w:abstractNumId w:val="10"/>
  </w:num>
  <w:num w:numId="15">
    <w:abstractNumId w:val="12"/>
  </w:num>
  <w:num w:numId="16">
    <w:abstractNumId w:val="14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FEB"/>
    <w:rsid w:val="000E77FA"/>
    <w:rsid w:val="00216544"/>
    <w:rsid w:val="003758C8"/>
    <w:rsid w:val="005F5869"/>
    <w:rsid w:val="00810747"/>
    <w:rsid w:val="008705E0"/>
    <w:rsid w:val="008723BB"/>
    <w:rsid w:val="00A52D06"/>
    <w:rsid w:val="00BE4B6F"/>
    <w:rsid w:val="00C67FEB"/>
    <w:rsid w:val="00CC0C1E"/>
    <w:rsid w:val="00F71CA3"/>
    <w:rsid w:val="00FA1D1F"/>
    <w:rsid w:val="00FF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iPriority="22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58C8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2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Header">
    <w:name w:val="header"/>
    <w:basedOn w:val="Normal"/>
    <w:link w:val="HeaderChar"/>
    <w:unhideWhenUsed/>
    <w:rsid w:val="00C67FE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C67FEB"/>
    <w:rPr>
      <w:rFonts w:asciiTheme="minorHAnsi" w:hAnsiTheme="minorHAnsi"/>
      <w:szCs w:val="24"/>
    </w:rPr>
  </w:style>
  <w:style w:type="paragraph" w:styleId="Footer">
    <w:name w:val="footer"/>
    <w:basedOn w:val="Normal"/>
    <w:link w:val="FooterChar"/>
    <w:unhideWhenUsed/>
    <w:rsid w:val="00C67FE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C67FEB"/>
    <w:rPr>
      <w:rFonts w:asciiTheme="minorHAnsi" w:hAnsiTheme="minorHAnsi"/>
      <w:szCs w:val="24"/>
    </w:rPr>
  </w:style>
  <w:style w:type="paragraph" w:styleId="ListParagraph">
    <w:name w:val="List Paragraph"/>
    <w:basedOn w:val="Normal"/>
    <w:uiPriority w:val="34"/>
    <w:unhideWhenUsed/>
    <w:qFormat/>
    <w:rsid w:val="00C67FE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67FE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67F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iPriority="22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58C8"/>
    <w:pPr>
      <w:spacing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3758C8"/>
    <w:pPr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nhideWhenUsed/>
    <w:qFormat/>
    <w:rsid w:val="003758C8"/>
    <w:pPr>
      <w:numPr>
        <w:numId w:val="2"/>
      </w:numPr>
      <w:spacing w:before="240" w:after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758C8"/>
    <w:pPr>
      <w:spacing w:line="240" w:lineRule="auto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nhideWhenUsed/>
    <w:qFormat/>
    <w:rsid w:val="003758C8"/>
    <w:pPr>
      <w:spacing w:after="200"/>
    </w:pPr>
    <w:rPr>
      <w:sz w:val="22"/>
    </w:rPr>
  </w:style>
  <w:style w:type="paragraph" w:customStyle="1" w:styleId="Name">
    <w:name w:val="Name"/>
    <w:basedOn w:val="Normal"/>
    <w:qFormat/>
    <w:rsid w:val="008723BB"/>
    <w:rPr>
      <w:b/>
      <w:bCs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8723BB"/>
    <w:rPr>
      <w:color w:val="808080"/>
    </w:rPr>
  </w:style>
  <w:style w:type="character" w:customStyle="1" w:styleId="BalloonTextChar">
    <w:name w:val="Balloon Text Char"/>
    <w:basedOn w:val="DefaultParagraphFont"/>
    <w:link w:val="BalloonText"/>
    <w:semiHidden/>
    <w:rsid w:val="003758C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3758C8"/>
    <w:rPr>
      <w:rFonts w:asciiTheme="minorHAnsi" w:hAnsiTheme="minorHAnsi"/>
      <w:b/>
      <w:szCs w:val="24"/>
    </w:rPr>
  </w:style>
  <w:style w:type="table" w:styleId="TableGrid">
    <w:name w:val="Table Grid"/>
    <w:basedOn w:val="TableNormal"/>
    <w:rsid w:val="00872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DefaultParagraphFont"/>
    <w:link w:val="Title"/>
    <w:rsid w:val="003758C8"/>
    <w:rPr>
      <w:rFonts w:asciiTheme="minorHAnsi" w:hAnsiTheme="minorHAnsi"/>
      <w:sz w:val="22"/>
      <w:szCs w:val="24"/>
    </w:rPr>
  </w:style>
  <w:style w:type="paragraph" w:styleId="Header">
    <w:name w:val="header"/>
    <w:basedOn w:val="Normal"/>
    <w:link w:val="HeaderChar"/>
    <w:unhideWhenUsed/>
    <w:rsid w:val="00C67FE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C67FEB"/>
    <w:rPr>
      <w:rFonts w:asciiTheme="minorHAnsi" w:hAnsiTheme="minorHAnsi"/>
      <w:szCs w:val="24"/>
    </w:rPr>
  </w:style>
  <w:style w:type="paragraph" w:styleId="Footer">
    <w:name w:val="footer"/>
    <w:basedOn w:val="Normal"/>
    <w:link w:val="FooterChar"/>
    <w:unhideWhenUsed/>
    <w:rsid w:val="00C67FE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C67FEB"/>
    <w:rPr>
      <w:rFonts w:asciiTheme="minorHAnsi" w:hAnsiTheme="minorHAnsi"/>
      <w:szCs w:val="24"/>
    </w:rPr>
  </w:style>
  <w:style w:type="paragraph" w:styleId="ListParagraph">
    <w:name w:val="List Paragraph"/>
    <w:basedOn w:val="Normal"/>
    <w:uiPriority w:val="34"/>
    <w:unhideWhenUsed/>
    <w:qFormat/>
    <w:rsid w:val="00C67FE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67FE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67F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MS_InformalMeeting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B1251AB204D44B79238B187824D0D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1EB09-80EE-430A-842B-78B35FD1B362}"/>
      </w:docPartPr>
      <w:docPartBody>
        <w:p w:rsidR="00000000" w:rsidRDefault="00A80F44">
          <w:pPr>
            <w:pStyle w:val="8B1251AB204D44B79238B187824D0DD3"/>
          </w:pPr>
          <w:r>
            <w:rPr>
              <w:rStyle w:val="Italic"/>
            </w:rPr>
            <w:t>[Click to select date]</w:t>
          </w:r>
        </w:p>
      </w:docPartBody>
    </w:docPart>
    <w:docPart>
      <w:docPartPr>
        <w:name w:val="993CFBDEE9A24D2888B116FBEF95CA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287FA4-1C39-4978-B483-B1AFA3CD0AF7}"/>
      </w:docPartPr>
      <w:docPartBody>
        <w:p w:rsidR="00000000" w:rsidRDefault="00A80F44">
          <w:pPr>
            <w:pStyle w:val="993CFBDEE9A24D2888B116FBEF95CA54"/>
          </w:pPr>
          <w:r>
            <w:rPr>
              <w:szCs w:val="20"/>
            </w:rPr>
            <w:t>Announcements</w:t>
          </w:r>
        </w:p>
      </w:docPartBody>
    </w:docPart>
    <w:docPart>
      <w:docPartPr>
        <w:name w:val="D4B6AF7C855743EF8FEAA42A2C3409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7140B3-D763-4FC8-9CBB-1E7698FB2CCC}"/>
      </w:docPartPr>
      <w:docPartBody>
        <w:p w:rsidR="00000000" w:rsidRDefault="00A80F44">
          <w:pPr>
            <w:pStyle w:val="D4B6AF7C855743EF8FEAA42A2C3409B9"/>
          </w:pPr>
          <w:r>
            <w:rPr>
              <w:szCs w:val="20"/>
            </w:rPr>
            <w:t>Discussion</w:t>
          </w:r>
        </w:p>
      </w:docPartBody>
    </w:docPart>
    <w:docPart>
      <w:docPartPr>
        <w:name w:val="4891426A91FF4C4EB44EAB388D87B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0455A9-708F-477B-9961-91E30948F43E}"/>
      </w:docPartPr>
      <w:docPartBody>
        <w:p w:rsidR="00000000" w:rsidRDefault="008040E5" w:rsidP="008040E5">
          <w:pPr>
            <w:pStyle w:val="4891426A91FF4C4EB44EAB388D87B531"/>
          </w:pPr>
          <w:r>
            <w:rPr>
              <w:rStyle w:val="Italic"/>
            </w:rPr>
            <w:t>[Click to select date]</w:t>
          </w:r>
        </w:p>
      </w:docPartBody>
    </w:docPart>
    <w:docPart>
      <w:docPartPr>
        <w:name w:val="07617DBB02034C1E819BBA15C2473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449E5-F760-4905-B701-7C133D5EC8A2}"/>
      </w:docPartPr>
      <w:docPartBody>
        <w:p w:rsidR="00000000" w:rsidRDefault="008040E5" w:rsidP="008040E5">
          <w:pPr>
            <w:pStyle w:val="07617DBB02034C1E819BBA15C2473C91"/>
          </w:pPr>
          <w:r>
            <w:rPr>
              <w:szCs w:val="20"/>
            </w:rPr>
            <w:t>Announcements</w:t>
          </w:r>
        </w:p>
      </w:docPartBody>
    </w:docPart>
    <w:docPart>
      <w:docPartPr>
        <w:name w:val="D246EFC1E9704B119D52EDF86A000E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DC54D-AE5E-4F7C-944B-9EF3A87E36BB}"/>
      </w:docPartPr>
      <w:docPartBody>
        <w:p w:rsidR="00000000" w:rsidRDefault="008040E5" w:rsidP="008040E5">
          <w:pPr>
            <w:pStyle w:val="D246EFC1E9704B119D52EDF86A000E80"/>
          </w:pPr>
          <w:r>
            <w:rPr>
              <w:szCs w:val="20"/>
            </w:rPr>
            <w:t>Discussion</w:t>
          </w:r>
        </w:p>
      </w:docPartBody>
    </w:docPart>
    <w:docPart>
      <w:docPartPr>
        <w:name w:val="E989B9E3377F4C478EDB78CEADEFCD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2CDD01-DE39-46BB-8082-ECF1759730B6}"/>
      </w:docPartPr>
      <w:docPartBody>
        <w:p w:rsidR="00000000" w:rsidRDefault="008040E5" w:rsidP="008040E5">
          <w:pPr>
            <w:pStyle w:val="E989B9E3377F4C478EDB78CEADEFCD69"/>
          </w:pPr>
          <w:r>
            <w:rPr>
              <w:rStyle w:val="Italic"/>
            </w:rPr>
            <w:t>[Click to select date]</w:t>
          </w:r>
        </w:p>
      </w:docPartBody>
    </w:docPart>
    <w:docPart>
      <w:docPartPr>
        <w:name w:val="4790F20B04F34C2D80108F90481BD9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6D542F-5CDD-4356-B379-F0CEA495D15C}"/>
      </w:docPartPr>
      <w:docPartBody>
        <w:p w:rsidR="00000000" w:rsidRDefault="008040E5" w:rsidP="008040E5">
          <w:pPr>
            <w:pStyle w:val="4790F20B04F34C2D80108F90481BD947"/>
          </w:pPr>
          <w:r>
            <w:rPr>
              <w:szCs w:val="20"/>
            </w:rPr>
            <w:t>Announcements</w:t>
          </w:r>
        </w:p>
      </w:docPartBody>
    </w:docPart>
    <w:docPart>
      <w:docPartPr>
        <w:name w:val="E0544E0AFAFE43DA82A76AF35D42FE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5234B-3CB4-4D76-973F-A0FB5DB3D599}"/>
      </w:docPartPr>
      <w:docPartBody>
        <w:p w:rsidR="00000000" w:rsidRDefault="008040E5" w:rsidP="008040E5">
          <w:pPr>
            <w:pStyle w:val="E0544E0AFAFE43DA82A76AF35D42FE1E"/>
          </w:pPr>
          <w:r>
            <w:rPr>
              <w:szCs w:val="20"/>
            </w:rPr>
            <w:t>Discussion</w:t>
          </w:r>
        </w:p>
      </w:docPartBody>
    </w:docPart>
    <w:docPart>
      <w:docPartPr>
        <w:name w:val="E66F7E5BC1C94FF89488D73B5BF3D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281416-2666-4FB3-AA22-0B2B9D28B069}"/>
      </w:docPartPr>
      <w:docPartBody>
        <w:p w:rsidR="00000000" w:rsidRDefault="008040E5" w:rsidP="008040E5">
          <w:pPr>
            <w:pStyle w:val="E66F7E5BC1C94FF89488D73B5BF3D925"/>
          </w:pPr>
          <w:r>
            <w:rPr>
              <w:rStyle w:val="Italic"/>
            </w:rPr>
            <w:t>[Click to select date]</w:t>
          </w:r>
        </w:p>
      </w:docPartBody>
    </w:docPart>
    <w:docPart>
      <w:docPartPr>
        <w:name w:val="E5ECF95478AB40E89A2B73C326382A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8C6882-15BD-4177-A009-ABE6B01212F5}"/>
      </w:docPartPr>
      <w:docPartBody>
        <w:p w:rsidR="00000000" w:rsidRDefault="008040E5" w:rsidP="008040E5">
          <w:pPr>
            <w:pStyle w:val="E5ECF95478AB40E89A2B73C326382A94"/>
          </w:pPr>
          <w:r>
            <w:rPr>
              <w:szCs w:val="20"/>
            </w:rPr>
            <w:t>Announcements</w:t>
          </w:r>
        </w:p>
      </w:docPartBody>
    </w:docPart>
    <w:docPart>
      <w:docPartPr>
        <w:name w:val="6EB3160DC6B74B7C9779B0C8D659B2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518321-C2A5-4E4D-9DC1-D7A2B3679A51}"/>
      </w:docPartPr>
      <w:docPartBody>
        <w:p w:rsidR="00000000" w:rsidRDefault="008040E5" w:rsidP="008040E5">
          <w:pPr>
            <w:pStyle w:val="6EB3160DC6B74B7C9779B0C8D659B2EA"/>
          </w:pPr>
          <w:r>
            <w:rPr>
              <w:szCs w:val="20"/>
            </w:rPr>
            <w:t>Discussion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E5"/>
    <w:rsid w:val="008040E5"/>
    <w:rsid w:val="00A8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0E84808B39B4CD786EEF581D2A603C1">
    <w:name w:val="D0E84808B39B4CD786EEF581D2A603C1"/>
  </w:style>
  <w:style w:type="character" w:customStyle="1" w:styleId="Italic">
    <w:name w:val="Italic"/>
    <w:basedOn w:val="DefaultParagraphFont"/>
    <w:rsid w:val="008040E5"/>
    <w:rPr>
      <w:i/>
      <w:iCs/>
    </w:rPr>
  </w:style>
  <w:style w:type="paragraph" w:customStyle="1" w:styleId="8B1251AB204D44B79238B187824D0DD3">
    <w:name w:val="8B1251AB204D44B79238B187824D0DD3"/>
  </w:style>
  <w:style w:type="paragraph" w:customStyle="1" w:styleId="8EEEF2ADB1D4453EAAB0258DE9D93F23">
    <w:name w:val="8EEEF2ADB1D4453EAAB0258DE9D93F23"/>
  </w:style>
  <w:style w:type="paragraph" w:customStyle="1" w:styleId="1FAFDBAF2071469D90D6ABBD39A1387D">
    <w:name w:val="1FAFDBAF2071469D90D6ABBD39A1387D"/>
  </w:style>
  <w:style w:type="paragraph" w:customStyle="1" w:styleId="993CFBDEE9A24D2888B116FBEF95CA54">
    <w:name w:val="993CFBDEE9A24D2888B116FBEF95CA54"/>
  </w:style>
  <w:style w:type="paragraph" w:customStyle="1" w:styleId="8D4D8C2958374227A2BCE36D28E91C68">
    <w:name w:val="8D4D8C2958374227A2BCE36D28E91C68"/>
  </w:style>
  <w:style w:type="paragraph" w:customStyle="1" w:styleId="D4B6AF7C855743EF8FEAA42A2C3409B9">
    <w:name w:val="D4B6AF7C855743EF8FEAA42A2C3409B9"/>
  </w:style>
  <w:style w:type="paragraph" w:customStyle="1" w:styleId="A24A42BCC2FC48B69743A1EC51F8C984">
    <w:name w:val="A24A42BCC2FC48B69743A1EC51F8C984"/>
  </w:style>
  <w:style w:type="paragraph" w:customStyle="1" w:styleId="B8550BDAF2CD47068FF10AB1C1166FC0">
    <w:name w:val="B8550BDAF2CD47068FF10AB1C1166FC0"/>
  </w:style>
  <w:style w:type="paragraph" w:customStyle="1" w:styleId="680FE58FC86E41BDBAFDA6E3D9AF3DBF">
    <w:name w:val="680FE58FC86E41BDBAFDA6E3D9AF3DBF"/>
  </w:style>
  <w:style w:type="paragraph" w:customStyle="1" w:styleId="4891426A91FF4C4EB44EAB388D87B531">
    <w:name w:val="4891426A91FF4C4EB44EAB388D87B531"/>
    <w:rsid w:val="008040E5"/>
  </w:style>
  <w:style w:type="paragraph" w:customStyle="1" w:styleId="07617DBB02034C1E819BBA15C2473C91">
    <w:name w:val="07617DBB02034C1E819BBA15C2473C91"/>
    <w:rsid w:val="008040E5"/>
  </w:style>
  <w:style w:type="paragraph" w:customStyle="1" w:styleId="D246EFC1E9704B119D52EDF86A000E80">
    <w:name w:val="D246EFC1E9704B119D52EDF86A000E80"/>
    <w:rsid w:val="008040E5"/>
  </w:style>
  <w:style w:type="paragraph" w:customStyle="1" w:styleId="E989B9E3377F4C478EDB78CEADEFCD69">
    <w:name w:val="E989B9E3377F4C478EDB78CEADEFCD69"/>
    <w:rsid w:val="008040E5"/>
  </w:style>
  <w:style w:type="paragraph" w:customStyle="1" w:styleId="4790F20B04F34C2D80108F90481BD947">
    <w:name w:val="4790F20B04F34C2D80108F90481BD947"/>
    <w:rsid w:val="008040E5"/>
  </w:style>
  <w:style w:type="paragraph" w:customStyle="1" w:styleId="E0544E0AFAFE43DA82A76AF35D42FE1E">
    <w:name w:val="E0544E0AFAFE43DA82A76AF35D42FE1E"/>
    <w:rsid w:val="008040E5"/>
  </w:style>
  <w:style w:type="paragraph" w:customStyle="1" w:styleId="E66F7E5BC1C94FF89488D73B5BF3D925">
    <w:name w:val="E66F7E5BC1C94FF89488D73B5BF3D925"/>
    <w:rsid w:val="008040E5"/>
  </w:style>
  <w:style w:type="paragraph" w:customStyle="1" w:styleId="E5ECF95478AB40E89A2B73C326382A94">
    <w:name w:val="E5ECF95478AB40E89A2B73C326382A94"/>
    <w:rsid w:val="008040E5"/>
  </w:style>
  <w:style w:type="paragraph" w:customStyle="1" w:styleId="6EB3160DC6B74B7C9779B0C8D659B2EA">
    <w:name w:val="6EB3160DC6B74B7C9779B0C8D659B2EA"/>
    <w:rsid w:val="008040E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0E84808B39B4CD786EEF581D2A603C1">
    <w:name w:val="D0E84808B39B4CD786EEF581D2A603C1"/>
  </w:style>
  <w:style w:type="character" w:customStyle="1" w:styleId="Italic">
    <w:name w:val="Italic"/>
    <w:basedOn w:val="DefaultParagraphFont"/>
    <w:rsid w:val="008040E5"/>
    <w:rPr>
      <w:i/>
      <w:iCs/>
    </w:rPr>
  </w:style>
  <w:style w:type="paragraph" w:customStyle="1" w:styleId="8B1251AB204D44B79238B187824D0DD3">
    <w:name w:val="8B1251AB204D44B79238B187824D0DD3"/>
  </w:style>
  <w:style w:type="paragraph" w:customStyle="1" w:styleId="8EEEF2ADB1D4453EAAB0258DE9D93F23">
    <w:name w:val="8EEEF2ADB1D4453EAAB0258DE9D93F23"/>
  </w:style>
  <w:style w:type="paragraph" w:customStyle="1" w:styleId="1FAFDBAF2071469D90D6ABBD39A1387D">
    <w:name w:val="1FAFDBAF2071469D90D6ABBD39A1387D"/>
  </w:style>
  <w:style w:type="paragraph" w:customStyle="1" w:styleId="993CFBDEE9A24D2888B116FBEF95CA54">
    <w:name w:val="993CFBDEE9A24D2888B116FBEF95CA54"/>
  </w:style>
  <w:style w:type="paragraph" w:customStyle="1" w:styleId="8D4D8C2958374227A2BCE36D28E91C68">
    <w:name w:val="8D4D8C2958374227A2BCE36D28E91C68"/>
  </w:style>
  <w:style w:type="paragraph" w:customStyle="1" w:styleId="D4B6AF7C855743EF8FEAA42A2C3409B9">
    <w:name w:val="D4B6AF7C855743EF8FEAA42A2C3409B9"/>
  </w:style>
  <w:style w:type="paragraph" w:customStyle="1" w:styleId="A24A42BCC2FC48B69743A1EC51F8C984">
    <w:name w:val="A24A42BCC2FC48B69743A1EC51F8C984"/>
  </w:style>
  <w:style w:type="paragraph" w:customStyle="1" w:styleId="B8550BDAF2CD47068FF10AB1C1166FC0">
    <w:name w:val="B8550BDAF2CD47068FF10AB1C1166FC0"/>
  </w:style>
  <w:style w:type="paragraph" w:customStyle="1" w:styleId="680FE58FC86E41BDBAFDA6E3D9AF3DBF">
    <w:name w:val="680FE58FC86E41BDBAFDA6E3D9AF3DBF"/>
  </w:style>
  <w:style w:type="paragraph" w:customStyle="1" w:styleId="4891426A91FF4C4EB44EAB388D87B531">
    <w:name w:val="4891426A91FF4C4EB44EAB388D87B531"/>
    <w:rsid w:val="008040E5"/>
  </w:style>
  <w:style w:type="paragraph" w:customStyle="1" w:styleId="07617DBB02034C1E819BBA15C2473C91">
    <w:name w:val="07617DBB02034C1E819BBA15C2473C91"/>
    <w:rsid w:val="008040E5"/>
  </w:style>
  <w:style w:type="paragraph" w:customStyle="1" w:styleId="D246EFC1E9704B119D52EDF86A000E80">
    <w:name w:val="D246EFC1E9704B119D52EDF86A000E80"/>
    <w:rsid w:val="008040E5"/>
  </w:style>
  <w:style w:type="paragraph" w:customStyle="1" w:styleId="E989B9E3377F4C478EDB78CEADEFCD69">
    <w:name w:val="E989B9E3377F4C478EDB78CEADEFCD69"/>
    <w:rsid w:val="008040E5"/>
  </w:style>
  <w:style w:type="paragraph" w:customStyle="1" w:styleId="4790F20B04F34C2D80108F90481BD947">
    <w:name w:val="4790F20B04F34C2D80108F90481BD947"/>
    <w:rsid w:val="008040E5"/>
  </w:style>
  <w:style w:type="paragraph" w:customStyle="1" w:styleId="E0544E0AFAFE43DA82A76AF35D42FE1E">
    <w:name w:val="E0544E0AFAFE43DA82A76AF35D42FE1E"/>
    <w:rsid w:val="008040E5"/>
  </w:style>
  <w:style w:type="paragraph" w:customStyle="1" w:styleId="E66F7E5BC1C94FF89488D73B5BF3D925">
    <w:name w:val="E66F7E5BC1C94FF89488D73B5BF3D925"/>
    <w:rsid w:val="008040E5"/>
  </w:style>
  <w:style w:type="paragraph" w:customStyle="1" w:styleId="E5ECF95478AB40E89A2B73C326382A94">
    <w:name w:val="E5ECF95478AB40E89A2B73C326382A94"/>
    <w:rsid w:val="008040E5"/>
  </w:style>
  <w:style w:type="paragraph" w:customStyle="1" w:styleId="6EB3160DC6B74B7C9779B0C8D659B2EA">
    <w:name w:val="6EB3160DC6B74B7C9779B0C8D659B2EA"/>
    <w:rsid w:val="008040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03C07F3-FFF9-4AAA-A8C1-7A91F2BCF6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MS_InformalMeetingMinutes.dotx</Template>
  <TotalTime>30</TotalTime>
  <Pages>4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 for organization meeting (short form)</vt:lpstr>
    </vt:vector>
  </TitlesOfParts>
  <Company>Hewlett-Packard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for organization meeting (short form)</dc:title>
  <dc:creator>User</dc:creator>
  <cp:lastModifiedBy>User</cp:lastModifiedBy>
  <cp:revision>2</cp:revision>
  <cp:lastPrinted>2011-12-22T15:28:00Z</cp:lastPrinted>
  <dcterms:created xsi:type="dcterms:W3CDTF">2012-09-27T02:29:00Z</dcterms:created>
  <dcterms:modified xsi:type="dcterms:W3CDTF">2012-09-27T03:05:00Z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TC010184141033</vt:lpwstr>
  </property>
</Properties>
</file>